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22"/>
      </w:tblGrid>
      <w:tr w:rsidR="006B7032" w:rsidRPr="0099079C">
        <w:tc>
          <w:tcPr>
            <w:tcW w:w="9922" w:type="dxa"/>
            <w:shd w:val="clear" w:color="auto" w:fill="auto"/>
          </w:tcPr>
          <w:p w:rsidR="006B7032" w:rsidRPr="0099079C" w:rsidRDefault="006B703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99079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КУРГАНСКАЯ ОБЛАСТЬ</w:t>
            </w:r>
          </w:p>
          <w:p w:rsidR="006B7032" w:rsidRPr="0099079C" w:rsidRDefault="006B703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9079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ВАРГАШИНСКИЙ РАЙОН</w:t>
            </w:r>
          </w:p>
          <w:p w:rsidR="006B7032" w:rsidRPr="0099079C" w:rsidRDefault="006B703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9079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ВАРГАШИНСКАЯ РАЙОННАЯ ДУМА</w:t>
            </w:r>
          </w:p>
          <w:p w:rsidR="006B7032" w:rsidRPr="0099079C" w:rsidRDefault="006B703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6B7032" w:rsidRPr="0099079C" w:rsidRDefault="006B703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6B7032" w:rsidRPr="0099079C" w:rsidRDefault="006B703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079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РЕШЕНИЕ</w:t>
            </w:r>
          </w:p>
        </w:tc>
      </w:tr>
      <w:tr w:rsidR="006B7032" w:rsidRPr="0099079C">
        <w:tc>
          <w:tcPr>
            <w:tcW w:w="9922" w:type="dxa"/>
            <w:shd w:val="clear" w:color="auto" w:fill="auto"/>
          </w:tcPr>
          <w:p w:rsidR="006B7032" w:rsidRPr="0099079C" w:rsidRDefault="006B7032">
            <w:pPr>
              <w:pStyle w:val="ac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6B7032" w:rsidRPr="0099079C" w:rsidRDefault="006B7032">
            <w:pPr>
              <w:pStyle w:val="ac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9079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от </w:t>
            </w:r>
            <w:r w:rsidR="004D4CE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 июня 2020 года</w:t>
            </w:r>
            <w:r w:rsidRPr="0099079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№ </w:t>
            </w:r>
            <w:r w:rsidR="004D4CE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</w:t>
            </w:r>
          </w:p>
          <w:p w:rsidR="006B7032" w:rsidRPr="0099079C" w:rsidRDefault="006B7032">
            <w:pPr>
              <w:pStyle w:val="ac"/>
              <w:ind w:left="5" w:right="-10"/>
              <w:rPr>
                <w:rFonts w:ascii="Times New Roman" w:hAnsi="Times New Roman"/>
                <w:sz w:val="28"/>
                <w:szCs w:val="28"/>
              </w:rPr>
            </w:pPr>
            <w:r w:rsidRPr="0099079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р.п. Варгаши</w:t>
            </w:r>
          </w:p>
        </w:tc>
      </w:tr>
      <w:tr w:rsidR="006B7032" w:rsidRPr="009907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22" w:type="dxa"/>
            <w:shd w:val="clear" w:color="auto" w:fill="auto"/>
          </w:tcPr>
          <w:p w:rsidR="006B7032" w:rsidRPr="0099079C" w:rsidRDefault="006B7032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B7032" w:rsidRPr="0099079C" w:rsidRDefault="006B7032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64F79" w:rsidRPr="00864F79" w:rsidRDefault="00864F79" w:rsidP="00864F79">
      <w:pPr>
        <w:pStyle w:val="a6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864F79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О ликвидации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«Управления сельского хозяйства</w:t>
      </w:r>
      <w:r w:rsidRPr="00864F79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Администрации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района Курганской области</w:t>
      </w:r>
    </w:p>
    <w:p w:rsidR="00864F79" w:rsidRPr="00864F79" w:rsidRDefault="00864F79" w:rsidP="00864F79">
      <w:pPr>
        <w:pStyle w:val="a6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6B7032" w:rsidRPr="00307909" w:rsidRDefault="00864F79" w:rsidP="00307909">
      <w:pPr>
        <w:pStyle w:val="a6"/>
        <w:spacing w:after="0"/>
        <w:ind w:firstLine="720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864F79">
        <w:rPr>
          <w:rFonts w:ascii="Times New Roman" w:eastAsia="Times New Roman" w:hAnsi="Times New Roman"/>
          <w:bCs/>
          <w:color w:val="000000"/>
          <w:sz w:val="28"/>
          <w:szCs w:val="28"/>
        </w:rPr>
        <w:t>В соответствии с Гражданским кодексом Российской Федерации, Федеральным</w:t>
      </w:r>
      <w:r w:rsidR="00307909">
        <w:rPr>
          <w:rFonts w:ascii="Times New Roman" w:eastAsia="Times New Roman" w:hAnsi="Times New Roman"/>
          <w:bCs/>
          <w:color w:val="000000"/>
          <w:sz w:val="28"/>
          <w:szCs w:val="28"/>
        </w:rPr>
        <w:t>и</w:t>
      </w:r>
      <w:r w:rsidRPr="00864F79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закон</w:t>
      </w:r>
      <w:r w:rsidR="00307909">
        <w:rPr>
          <w:rFonts w:ascii="Times New Roman" w:eastAsia="Times New Roman" w:hAnsi="Times New Roman"/>
          <w:bCs/>
          <w:color w:val="000000"/>
          <w:sz w:val="28"/>
          <w:szCs w:val="28"/>
        </w:rPr>
        <w:t>ами от 6 октября 2003 года № 131-ФЗ «Об общих принципах организации местного самоуправления в Российской Федерации»,</w:t>
      </w:r>
      <w:r w:rsidRPr="00864F79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от 12 января 1996 года № 7-ФЗ «О некоммерческих организациях», Уставом </w:t>
      </w:r>
      <w:proofErr w:type="spellStart"/>
      <w:r w:rsidRPr="00864F79">
        <w:rPr>
          <w:rFonts w:ascii="Times New Roman" w:eastAsia="Times New Roman" w:hAnsi="Times New Roman"/>
          <w:bCs/>
          <w:color w:val="000000"/>
          <w:sz w:val="28"/>
          <w:szCs w:val="28"/>
        </w:rPr>
        <w:t>Варгашинского</w:t>
      </w:r>
      <w:proofErr w:type="spellEnd"/>
      <w:r w:rsidRPr="00864F79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района Курганской области,   </w:t>
      </w:r>
      <w:proofErr w:type="spellStart"/>
      <w:r w:rsidR="006B7032" w:rsidRPr="0099079C">
        <w:rPr>
          <w:rFonts w:ascii="Times New Roman" w:hAnsi="Times New Roman"/>
          <w:sz w:val="28"/>
          <w:szCs w:val="28"/>
        </w:rPr>
        <w:t>Варгашинская</w:t>
      </w:r>
      <w:proofErr w:type="spellEnd"/>
      <w:r w:rsidR="006B7032" w:rsidRPr="0099079C">
        <w:rPr>
          <w:rFonts w:ascii="Times New Roman" w:hAnsi="Times New Roman"/>
          <w:sz w:val="28"/>
          <w:szCs w:val="28"/>
        </w:rPr>
        <w:t xml:space="preserve"> районная Дума РЕШИЛА:</w:t>
      </w:r>
    </w:p>
    <w:p w:rsidR="00864F79" w:rsidRPr="00864F79" w:rsidRDefault="006B7032" w:rsidP="00822E68">
      <w:pPr>
        <w:pStyle w:val="a6"/>
        <w:spacing w:after="0"/>
        <w:jc w:val="both"/>
        <w:rPr>
          <w:rFonts w:ascii="Times New Roman" w:hAnsi="Times New Roman"/>
          <w:sz w:val="28"/>
          <w:szCs w:val="28"/>
        </w:rPr>
      </w:pPr>
      <w:r w:rsidRPr="0099079C">
        <w:rPr>
          <w:rFonts w:ascii="Times New Roman" w:hAnsi="Times New Roman"/>
          <w:sz w:val="28"/>
          <w:szCs w:val="28"/>
        </w:rPr>
        <w:tab/>
      </w:r>
      <w:r w:rsidR="00864F79" w:rsidRPr="00864F79">
        <w:rPr>
          <w:rFonts w:ascii="Times New Roman" w:hAnsi="Times New Roman"/>
          <w:sz w:val="28"/>
          <w:szCs w:val="28"/>
        </w:rPr>
        <w:t>1. Ликвидировать «Управлени</w:t>
      </w:r>
      <w:r w:rsidR="00864F79">
        <w:rPr>
          <w:rFonts w:ascii="Times New Roman" w:hAnsi="Times New Roman"/>
          <w:sz w:val="28"/>
          <w:szCs w:val="28"/>
        </w:rPr>
        <w:t>е</w:t>
      </w:r>
      <w:r w:rsidR="00864F79" w:rsidRPr="00864F79">
        <w:rPr>
          <w:rFonts w:ascii="Times New Roman" w:hAnsi="Times New Roman"/>
          <w:sz w:val="28"/>
          <w:szCs w:val="28"/>
        </w:rPr>
        <w:t xml:space="preserve"> сельского хозяйства» Администрации </w:t>
      </w:r>
      <w:proofErr w:type="spellStart"/>
      <w:r w:rsidR="00864F79" w:rsidRPr="00864F79">
        <w:rPr>
          <w:rFonts w:ascii="Times New Roman" w:hAnsi="Times New Roman"/>
          <w:sz w:val="28"/>
          <w:szCs w:val="28"/>
        </w:rPr>
        <w:t>Варгашинского</w:t>
      </w:r>
      <w:proofErr w:type="spellEnd"/>
      <w:r w:rsidR="00864F79" w:rsidRPr="00864F79">
        <w:rPr>
          <w:rFonts w:ascii="Times New Roman" w:hAnsi="Times New Roman"/>
          <w:sz w:val="28"/>
          <w:szCs w:val="28"/>
        </w:rPr>
        <w:t xml:space="preserve"> района Курганской области (далее - </w:t>
      </w:r>
      <w:r w:rsidR="00864F79">
        <w:rPr>
          <w:rFonts w:ascii="Times New Roman" w:hAnsi="Times New Roman"/>
          <w:sz w:val="28"/>
          <w:szCs w:val="28"/>
        </w:rPr>
        <w:t>Управление</w:t>
      </w:r>
      <w:r w:rsidR="00864F79" w:rsidRPr="00864F79">
        <w:rPr>
          <w:rFonts w:ascii="Times New Roman" w:hAnsi="Times New Roman"/>
          <w:sz w:val="28"/>
          <w:szCs w:val="28"/>
        </w:rPr>
        <w:t>).</w:t>
      </w:r>
    </w:p>
    <w:p w:rsidR="00864F79" w:rsidRPr="00864F79" w:rsidRDefault="008B28AA" w:rsidP="00822E68">
      <w:pPr>
        <w:pStyle w:val="a6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64F79" w:rsidRPr="00864F79">
        <w:rPr>
          <w:rFonts w:ascii="Times New Roman" w:hAnsi="Times New Roman"/>
          <w:sz w:val="28"/>
          <w:szCs w:val="28"/>
        </w:rPr>
        <w:t xml:space="preserve">. Назначить ликвидатором </w:t>
      </w:r>
      <w:r w:rsidR="00822E68">
        <w:rPr>
          <w:rFonts w:ascii="Times New Roman" w:hAnsi="Times New Roman"/>
          <w:sz w:val="28"/>
          <w:szCs w:val="28"/>
        </w:rPr>
        <w:t>Управления</w:t>
      </w:r>
      <w:r w:rsidR="00864F79" w:rsidRPr="00864F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D68DD">
        <w:rPr>
          <w:rFonts w:ascii="Times New Roman" w:hAnsi="Times New Roman"/>
          <w:sz w:val="28"/>
          <w:szCs w:val="28"/>
        </w:rPr>
        <w:t>Радковскую</w:t>
      </w:r>
      <w:proofErr w:type="spellEnd"/>
      <w:r w:rsidR="00DD68DD">
        <w:rPr>
          <w:rFonts w:ascii="Times New Roman" w:hAnsi="Times New Roman"/>
          <w:sz w:val="28"/>
          <w:szCs w:val="28"/>
        </w:rPr>
        <w:t xml:space="preserve"> Любовь Николаевну</w:t>
      </w:r>
      <w:r w:rsidR="007901E3">
        <w:rPr>
          <w:rFonts w:ascii="Times New Roman" w:hAnsi="Times New Roman"/>
          <w:sz w:val="28"/>
          <w:szCs w:val="28"/>
        </w:rPr>
        <w:t xml:space="preserve"> </w:t>
      </w:r>
      <w:r w:rsidR="00307909">
        <w:rPr>
          <w:rFonts w:ascii="Times New Roman" w:hAnsi="Times New Roman"/>
          <w:sz w:val="28"/>
          <w:szCs w:val="28"/>
        </w:rPr>
        <w:t>(по согласованию)</w:t>
      </w:r>
      <w:r w:rsidR="00864F79" w:rsidRPr="00864F79">
        <w:rPr>
          <w:rFonts w:ascii="Times New Roman" w:hAnsi="Times New Roman"/>
          <w:sz w:val="28"/>
          <w:szCs w:val="28"/>
        </w:rPr>
        <w:t>.</w:t>
      </w:r>
    </w:p>
    <w:p w:rsidR="00864F79" w:rsidRDefault="008B28AA" w:rsidP="00822E68">
      <w:pPr>
        <w:pStyle w:val="a6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64F79" w:rsidRPr="00864F79">
        <w:rPr>
          <w:rFonts w:ascii="Times New Roman" w:hAnsi="Times New Roman"/>
          <w:sz w:val="28"/>
          <w:szCs w:val="28"/>
        </w:rPr>
        <w:t xml:space="preserve">. Ликвидатору </w:t>
      </w:r>
      <w:r w:rsidR="00822E68">
        <w:rPr>
          <w:rFonts w:ascii="Times New Roman" w:hAnsi="Times New Roman"/>
          <w:sz w:val="28"/>
          <w:szCs w:val="28"/>
        </w:rPr>
        <w:t>Управления</w:t>
      </w:r>
      <w:r w:rsidR="00864F79" w:rsidRPr="00864F79">
        <w:rPr>
          <w:rFonts w:ascii="Times New Roman" w:hAnsi="Times New Roman"/>
          <w:sz w:val="28"/>
          <w:szCs w:val="28"/>
        </w:rPr>
        <w:t xml:space="preserve"> в срок до 31 </w:t>
      </w:r>
      <w:r w:rsidR="00822E68">
        <w:rPr>
          <w:rFonts w:ascii="Times New Roman" w:hAnsi="Times New Roman"/>
          <w:sz w:val="28"/>
          <w:szCs w:val="28"/>
        </w:rPr>
        <w:t xml:space="preserve">декабря </w:t>
      </w:r>
      <w:r w:rsidR="00864F79" w:rsidRPr="00864F79">
        <w:rPr>
          <w:rFonts w:ascii="Times New Roman" w:hAnsi="Times New Roman"/>
          <w:sz w:val="28"/>
          <w:szCs w:val="28"/>
        </w:rPr>
        <w:t>20</w:t>
      </w:r>
      <w:r w:rsidR="00822E68">
        <w:rPr>
          <w:rFonts w:ascii="Times New Roman" w:hAnsi="Times New Roman"/>
          <w:sz w:val="28"/>
          <w:szCs w:val="28"/>
        </w:rPr>
        <w:t>20</w:t>
      </w:r>
      <w:r w:rsidR="00864F79" w:rsidRPr="00864F79">
        <w:rPr>
          <w:rFonts w:ascii="Times New Roman" w:hAnsi="Times New Roman"/>
          <w:sz w:val="28"/>
          <w:szCs w:val="28"/>
        </w:rPr>
        <w:t xml:space="preserve"> года совершить юридические действия, связанные с ликвидацией </w:t>
      </w:r>
      <w:r w:rsidR="00822E68">
        <w:rPr>
          <w:rFonts w:ascii="Times New Roman" w:hAnsi="Times New Roman"/>
          <w:sz w:val="28"/>
          <w:szCs w:val="28"/>
        </w:rPr>
        <w:t>Управления</w:t>
      </w:r>
      <w:r w:rsidR="00864F79" w:rsidRPr="00864F79">
        <w:rPr>
          <w:rFonts w:ascii="Times New Roman" w:hAnsi="Times New Roman"/>
          <w:sz w:val="28"/>
          <w:szCs w:val="28"/>
        </w:rPr>
        <w:t xml:space="preserve"> в соответствии с действующим законодательством.</w:t>
      </w:r>
    </w:p>
    <w:p w:rsidR="001E31A6" w:rsidRPr="00864F79" w:rsidRDefault="008B28AA" w:rsidP="00822E68">
      <w:pPr>
        <w:pStyle w:val="a6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E31A6">
        <w:rPr>
          <w:rFonts w:ascii="Times New Roman" w:hAnsi="Times New Roman"/>
          <w:sz w:val="28"/>
          <w:szCs w:val="28"/>
        </w:rPr>
        <w:t>. Утвердить порядок и сроки ликвидации Управления согласно приложению к настоящему решению.</w:t>
      </w:r>
    </w:p>
    <w:p w:rsidR="006B7032" w:rsidRPr="0099079C" w:rsidRDefault="006B7032" w:rsidP="00822E68">
      <w:pPr>
        <w:pStyle w:val="a6"/>
        <w:spacing w:after="0"/>
        <w:jc w:val="both"/>
        <w:rPr>
          <w:rFonts w:ascii="Times New Roman" w:eastAsia="Lucida Sans Unicode" w:hAnsi="Times New Roman"/>
          <w:sz w:val="28"/>
          <w:szCs w:val="28"/>
          <w:lang/>
        </w:rPr>
      </w:pPr>
      <w:r w:rsidRPr="0099079C">
        <w:rPr>
          <w:rFonts w:ascii="Times New Roman" w:eastAsia="Lucida Sans Unicode" w:hAnsi="Times New Roman"/>
          <w:sz w:val="28"/>
          <w:szCs w:val="28"/>
          <w:lang/>
        </w:rPr>
        <w:tab/>
      </w:r>
      <w:r w:rsidR="008B28AA">
        <w:rPr>
          <w:rFonts w:ascii="Times New Roman" w:eastAsia="Lucida Sans Unicode" w:hAnsi="Times New Roman"/>
          <w:sz w:val="28"/>
          <w:szCs w:val="28"/>
          <w:lang/>
        </w:rPr>
        <w:t>5</w:t>
      </w:r>
      <w:r w:rsidRPr="0099079C">
        <w:rPr>
          <w:rFonts w:ascii="Times New Roman" w:eastAsia="Lucida Sans Unicode" w:hAnsi="Times New Roman"/>
          <w:sz w:val="28"/>
          <w:szCs w:val="28"/>
          <w:lang/>
        </w:rPr>
        <w:t>. Настоящее решение опубликовать в Информационном бюллетене «</w:t>
      </w:r>
      <w:proofErr w:type="spellStart"/>
      <w:r w:rsidRPr="0099079C">
        <w:rPr>
          <w:rFonts w:ascii="Times New Roman" w:eastAsia="Lucida Sans Unicode" w:hAnsi="Times New Roman"/>
          <w:sz w:val="28"/>
          <w:szCs w:val="28"/>
          <w:lang/>
        </w:rPr>
        <w:t>Варгашинский</w:t>
      </w:r>
      <w:proofErr w:type="spellEnd"/>
      <w:r w:rsidRPr="0099079C">
        <w:rPr>
          <w:rFonts w:ascii="Times New Roman" w:eastAsia="Lucida Sans Unicode" w:hAnsi="Times New Roman"/>
          <w:sz w:val="28"/>
          <w:szCs w:val="28"/>
          <w:lang/>
        </w:rPr>
        <w:t xml:space="preserve"> вестник».</w:t>
      </w:r>
    </w:p>
    <w:p w:rsidR="006B7032" w:rsidRPr="0099079C" w:rsidRDefault="006B7032" w:rsidP="00822E68">
      <w:pPr>
        <w:pStyle w:val="a6"/>
        <w:spacing w:after="0"/>
        <w:jc w:val="both"/>
        <w:rPr>
          <w:rFonts w:ascii="Times New Roman" w:hAnsi="Times New Roman"/>
          <w:sz w:val="28"/>
          <w:szCs w:val="28"/>
        </w:rPr>
      </w:pPr>
      <w:r w:rsidRPr="0099079C">
        <w:rPr>
          <w:rFonts w:ascii="Times New Roman" w:eastAsia="Lucida Sans Unicode" w:hAnsi="Times New Roman"/>
          <w:sz w:val="28"/>
          <w:szCs w:val="28"/>
          <w:lang/>
        </w:rPr>
        <w:tab/>
      </w:r>
      <w:r w:rsidR="008B28AA">
        <w:rPr>
          <w:rFonts w:ascii="Times New Roman" w:eastAsia="Lucida Sans Unicode" w:hAnsi="Times New Roman"/>
          <w:sz w:val="28"/>
          <w:szCs w:val="28"/>
          <w:lang/>
        </w:rPr>
        <w:t>6</w:t>
      </w:r>
      <w:r w:rsidRPr="0099079C">
        <w:rPr>
          <w:rFonts w:ascii="Times New Roman" w:eastAsia="Lucida Sans Unicode" w:hAnsi="Times New Roman"/>
          <w:sz w:val="28"/>
          <w:szCs w:val="28"/>
          <w:lang/>
        </w:rPr>
        <w:t xml:space="preserve">. Контроль за исполнением настоящего решения возложить                                       на </w:t>
      </w:r>
      <w:r w:rsidRPr="0099079C">
        <w:rPr>
          <w:rFonts w:ascii="Times New Roman" w:eastAsia="Times New Roman" w:hAnsi="Times New Roman"/>
          <w:color w:val="000000"/>
          <w:sz w:val="28"/>
          <w:szCs w:val="28"/>
          <w:lang/>
        </w:rPr>
        <w:t xml:space="preserve"> </w:t>
      </w:r>
      <w:r w:rsidR="00822E68">
        <w:rPr>
          <w:rFonts w:ascii="Times New Roman" w:eastAsia="Times New Roman" w:hAnsi="Times New Roman"/>
          <w:color w:val="000000"/>
          <w:sz w:val="28"/>
          <w:szCs w:val="28"/>
          <w:lang/>
        </w:rPr>
        <w:t xml:space="preserve">председателя </w:t>
      </w:r>
      <w:proofErr w:type="spellStart"/>
      <w:r w:rsidR="00822E68">
        <w:rPr>
          <w:rFonts w:ascii="Times New Roman" w:eastAsia="Times New Roman" w:hAnsi="Times New Roman"/>
          <w:color w:val="000000"/>
          <w:sz w:val="28"/>
          <w:szCs w:val="28"/>
          <w:lang/>
        </w:rPr>
        <w:t>Варгашинской</w:t>
      </w:r>
      <w:proofErr w:type="spellEnd"/>
      <w:r w:rsidR="00822E68">
        <w:rPr>
          <w:rFonts w:ascii="Times New Roman" w:eastAsia="Times New Roman" w:hAnsi="Times New Roman"/>
          <w:color w:val="000000"/>
          <w:sz w:val="28"/>
          <w:szCs w:val="28"/>
          <w:lang/>
        </w:rPr>
        <w:t xml:space="preserve"> районной Думы</w:t>
      </w:r>
      <w:r w:rsidRPr="0099079C">
        <w:rPr>
          <w:rFonts w:ascii="Times New Roman" w:eastAsia="Lucida Sans Unicode" w:hAnsi="Times New Roman"/>
          <w:sz w:val="28"/>
          <w:szCs w:val="28"/>
          <w:lang/>
        </w:rPr>
        <w:t>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9"/>
        <w:gridCol w:w="3278"/>
        <w:gridCol w:w="2055"/>
      </w:tblGrid>
      <w:tr w:rsidR="006B7032" w:rsidRPr="0099079C">
        <w:tc>
          <w:tcPr>
            <w:tcW w:w="9922" w:type="dxa"/>
            <w:gridSpan w:val="3"/>
            <w:shd w:val="clear" w:color="auto" w:fill="auto"/>
          </w:tcPr>
          <w:p w:rsidR="006B7032" w:rsidRPr="0099079C" w:rsidRDefault="006B7032" w:rsidP="00822E68">
            <w:pPr>
              <w:pStyle w:val="ac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B7032" w:rsidRPr="0099079C">
        <w:tc>
          <w:tcPr>
            <w:tcW w:w="4589" w:type="dxa"/>
            <w:shd w:val="clear" w:color="auto" w:fill="auto"/>
          </w:tcPr>
          <w:p w:rsidR="006B7032" w:rsidRPr="0099079C" w:rsidRDefault="006B7032" w:rsidP="00822E68">
            <w:pPr>
              <w:rPr>
                <w:rFonts w:ascii="Times New Roman" w:hAnsi="Times New Roman"/>
                <w:sz w:val="28"/>
                <w:szCs w:val="28"/>
              </w:rPr>
            </w:pPr>
            <w:r w:rsidRPr="0099079C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</w:p>
          <w:p w:rsidR="006B7032" w:rsidRPr="0099079C" w:rsidRDefault="006B7032" w:rsidP="00822E6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9079C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99079C">
              <w:rPr>
                <w:rFonts w:ascii="Times New Roman" w:hAnsi="Times New Roman"/>
                <w:sz w:val="28"/>
                <w:szCs w:val="28"/>
              </w:rPr>
              <w:t xml:space="preserve"> районной Думы </w:t>
            </w:r>
          </w:p>
        </w:tc>
        <w:tc>
          <w:tcPr>
            <w:tcW w:w="3278" w:type="dxa"/>
            <w:shd w:val="clear" w:color="auto" w:fill="auto"/>
          </w:tcPr>
          <w:p w:rsidR="006B7032" w:rsidRPr="0099079C" w:rsidRDefault="006B7032" w:rsidP="00822E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B7032" w:rsidRPr="0099079C" w:rsidRDefault="006B7032" w:rsidP="00822E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5" w:type="dxa"/>
            <w:shd w:val="clear" w:color="auto" w:fill="auto"/>
          </w:tcPr>
          <w:p w:rsidR="006B7032" w:rsidRPr="0099079C" w:rsidRDefault="006B7032" w:rsidP="00822E6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B7032" w:rsidRPr="0099079C" w:rsidRDefault="006B7032" w:rsidP="00822E6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9079C">
              <w:rPr>
                <w:rFonts w:ascii="Times New Roman" w:hAnsi="Times New Roman"/>
                <w:sz w:val="28"/>
                <w:szCs w:val="28"/>
              </w:rPr>
              <w:t>Е.А.Емельянов</w:t>
            </w:r>
          </w:p>
        </w:tc>
      </w:tr>
    </w:tbl>
    <w:p w:rsidR="006B7032" w:rsidRPr="0099079C" w:rsidRDefault="006B7032" w:rsidP="00822E68">
      <w:pPr>
        <w:rPr>
          <w:rFonts w:ascii="Times New Roman" w:hAnsi="Times New Roman"/>
          <w:sz w:val="28"/>
          <w:szCs w:val="28"/>
        </w:rPr>
      </w:pPr>
    </w:p>
    <w:p w:rsidR="006B7032" w:rsidRDefault="006B7032" w:rsidP="00822E68">
      <w:pPr>
        <w:rPr>
          <w:rFonts w:ascii="Times New Roman" w:hAnsi="Times New Roman"/>
          <w:sz w:val="28"/>
          <w:szCs w:val="28"/>
        </w:rPr>
      </w:pPr>
      <w:r w:rsidRPr="0099079C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99079C">
        <w:rPr>
          <w:rFonts w:ascii="Times New Roman" w:hAnsi="Times New Roman"/>
          <w:sz w:val="28"/>
          <w:szCs w:val="28"/>
        </w:rPr>
        <w:t>Варгашинского</w:t>
      </w:r>
      <w:proofErr w:type="spellEnd"/>
      <w:r w:rsidRPr="0099079C">
        <w:rPr>
          <w:rFonts w:ascii="Times New Roman" w:hAnsi="Times New Roman"/>
          <w:sz w:val="28"/>
          <w:szCs w:val="28"/>
        </w:rPr>
        <w:t xml:space="preserve"> района                                                             </w:t>
      </w:r>
      <w:r w:rsidR="00822E68">
        <w:rPr>
          <w:rFonts w:ascii="Times New Roman" w:hAnsi="Times New Roman"/>
          <w:sz w:val="28"/>
          <w:szCs w:val="28"/>
        </w:rPr>
        <w:t xml:space="preserve">  </w:t>
      </w:r>
      <w:r w:rsidRPr="0099079C">
        <w:rPr>
          <w:rFonts w:ascii="Times New Roman" w:hAnsi="Times New Roman"/>
          <w:sz w:val="28"/>
          <w:szCs w:val="28"/>
        </w:rPr>
        <w:t xml:space="preserve">     В.Ф. Яковлев</w:t>
      </w:r>
    </w:p>
    <w:p w:rsidR="00307909" w:rsidRDefault="00307909" w:rsidP="00593031">
      <w:pPr>
        <w:jc w:val="right"/>
        <w:rPr>
          <w:rFonts w:ascii="Times New Roman" w:hAnsi="Times New Roman"/>
          <w:sz w:val="28"/>
          <w:szCs w:val="28"/>
        </w:rPr>
      </w:pPr>
    </w:p>
    <w:p w:rsidR="008B28AA" w:rsidRDefault="008B28AA" w:rsidP="00593031">
      <w:pPr>
        <w:jc w:val="right"/>
        <w:rPr>
          <w:rFonts w:ascii="Times New Roman" w:hAnsi="Times New Roman"/>
          <w:sz w:val="28"/>
          <w:szCs w:val="28"/>
        </w:rPr>
      </w:pPr>
    </w:p>
    <w:p w:rsidR="008A3617" w:rsidRDefault="008A3617" w:rsidP="00593031">
      <w:pPr>
        <w:jc w:val="right"/>
        <w:rPr>
          <w:rFonts w:ascii="Times New Roman" w:hAnsi="Times New Roman"/>
          <w:sz w:val="28"/>
          <w:szCs w:val="28"/>
        </w:rPr>
      </w:pPr>
    </w:p>
    <w:p w:rsidR="008B28AA" w:rsidRDefault="008B28AA" w:rsidP="004D4CE8">
      <w:pPr>
        <w:rPr>
          <w:rFonts w:ascii="Times New Roman" w:hAnsi="Times New Roman"/>
          <w:sz w:val="28"/>
          <w:szCs w:val="28"/>
        </w:rPr>
      </w:pPr>
    </w:p>
    <w:p w:rsidR="004D4CE8" w:rsidRDefault="004D4CE8" w:rsidP="004D4CE8">
      <w:pPr>
        <w:rPr>
          <w:rFonts w:ascii="Times New Roman" w:hAnsi="Times New Roman"/>
          <w:sz w:val="28"/>
          <w:szCs w:val="28"/>
        </w:rPr>
      </w:pPr>
    </w:p>
    <w:p w:rsidR="00593031" w:rsidRPr="00593031" w:rsidRDefault="00593031" w:rsidP="00593031">
      <w:pPr>
        <w:jc w:val="right"/>
        <w:rPr>
          <w:rFonts w:ascii="Times New Roman" w:hAnsi="Times New Roman"/>
          <w:sz w:val="28"/>
          <w:szCs w:val="28"/>
        </w:rPr>
      </w:pPr>
      <w:r w:rsidRPr="00593031">
        <w:rPr>
          <w:rFonts w:ascii="Times New Roman" w:hAnsi="Times New Roman"/>
          <w:sz w:val="28"/>
          <w:szCs w:val="28"/>
        </w:rPr>
        <w:lastRenderedPageBreak/>
        <w:t xml:space="preserve">Приложение к решению </w:t>
      </w:r>
      <w:proofErr w:type="spellStart"/>
      <w:r w:rsidRPr="00593031">
        <w:rPr>
          <w:rFonts w:ascii="Times New Roman" w:hAnsi="Times New Roman"/>
          <w:sz w:val="28"/>
          <w:szCs w:val="28"/>
        </w:rPr>
        <w:t>Варгашинской</w:t>
      </w:r>
      <w:proofErr w:type="spellEnd"/>
      <w:r w:rsidRPr="00593031">
        <w:rPr>
          <w:rFonts w:ascii="Times New Roman" w:hAnsi="Times New Roman"/>
          <w:sz w:val="28"/>
          <w:szCs w:val="28"/>
        </w:rPr>
        <w:t xml:space="preserve"> районной </w:t>
      </w:r>
    </w:p>
    <w:p w:rsidR="00593031" w:rsidRPr="00593031" w:rsidRDefault="00593031" w:rsidP="00593031">
      <w:pPr>
        <w:jc w:val="right"/>
        <w:rPr>
          <w:rFonts w:ascii="Times New Roman" w:hAnsi="Times New Roman"/>
          <w:sz w:val="28"/>
          <w:szCs w:val="28"/>
        </w:rPr>
      </w:pPr>
      <w:r w:rsidRPr="00593031">
        <w:rPr>
          <w:rFonts w:ascii="Times New Roman" w:hAnsi="Times New Roman"/>
          <w:sz w:val="28"/>
          <w:szCs w:val="28"/>
        </w:rPr>
        <w:t xml:space="preserve">Думы от </w:t>
      </w:r>
      <w:r w:rsidR="004D4CE8">
        <w:rPr>
          <w:rFonts w:ascii="Times New Roman" w:hAnsi="Times New Roman"/>
          <w:sz w:val="28"/>
          <w:szCs w:val="28"/>
        </w:rPr>
        <w:t>25 июня 2020 года</w:t>
      </w:r>
      <w:r w:rsidRPr="00593031">
        <w:rPr>
          <w:rFonts w:ascii="Times New Roman" w:hAnsi="Times New Roman"/>
          <w:sz w:val="28"/>
          <w:szCs w:val="28"/>
        </w:rPr>
        <w:t xml:space="preserve"> №</w:t>
      </w:r>
      <w:r w:rsidR="004D4CE8">
        <w:rPr>
          <w:rFonts w:ascii="Times New Roman" w:hAnsi="Times New Roman"/>
          <w:sz w:val="28"/>
          <w:szCs w:val="28"/>
        </w:rPr>
        <w:t xml:space="preserve"> 32</w:t>
      </w:r>
    </w:p>
    <w:p w:rsidR="00593031" w:rsidRPr="00593031" w:rsidRDefault="00593031" w:rsidP="00593031">
      <w:pPr>
        <w:jc w:val="right"/>
        <w:rPr>
          <w:rFonts w:ascii="Times New Roman" w:hAnsi="Times New Roman"/>
          <w:sz w:val="28"/>
          <w:szCs w:val="28"/>
        </w:rPr>
      </w:pPr>
      <w:r w:rsidRPr="00593031">
        <w:rPr>
          <w:rFonts w:ascii="Times New Roman" w:hAnsi="Times New Roman"/>
          <w:sz w:val="28"/>
          <w:szCs w:val="28"/>
        </w:rPr>
        <w:t xml:space="preserve">«О ликвидации «Управления сельского хозяйства» </w:t>
      </w:r>
    </w:p>
    <w:p w:rsidR="00593031" w:rsidRPr="00593031" w:rsidRDefault="00593031" w:rsidP="00593031">
      <w:pPr>
        <w:jc w:val="right"/>
        <w:rPr>
          <w:rFonts w:ascii="Times New Roman" w:hAnsi="Times New Roman"/>
          <w:sz w:val="28"/>
          <w:szCs w:val="28"/>
        </w:rPr>
      </w:pPr>
      <w:r w:rsidRPr="00593031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593031">
        <w:rPr>
          <w:rFonts w:ascii="Times New Roman" w:hAnsi="Times New Roman"/>
          <w:sz w:val="28"/>
          <w:szCs w:val="28"/>
        </w:rPr>
        <w:t>Варгашинского</w:t>
      </w:r>
      <w:proofErr w:type="spellEnd"/>
      <w:r w:rsidRPr="00593031">
        <w:rPr>
          <w:rFonts w:ascii="Times New Roman" w:hAnsi="Times New Roman"/>
          <w:sz w:val="28"/>
          <w:szCs w:val="28"/>
        </w:rPr>
        <w:t xml:space="preserve"> района Курганской области» </w:t>
      </w:r>
    </w:p>
    <w:p w:rsidR="00593031" w:rsidRPr="00593031" w:rsidRDefault="00593031" w:rsidP="00593031">
      <w:pPr>
        <w:rPr>
          <w:rFonts w:ascii="Times New Roman" w:hAnsi="Times New Roman"/>
          <w:sz w:val="28"/>
          <w:szCs w:val="28"/>
        </w:rPr>
      </w:pPr>
    </w:p>
    <w:p w:rsidR="00593031" w:rsidRPr="00593031" w:rsidRDefault="00593031" w:rsidP="00593031">
      <w:pPr>
        <w:rPr>
          <w:rFonts w:ascii="Times New Roman" w:hAnsi="Times New Roman"/>
          <w:sz w:val="28"/>
          <w:szCs w:val="28"/>
        </w:rPr>
      </w:pPr>
    </w:p>
    <w:p w:rsidR="00593031" w:rsidRPr="00593031" w:rsidRDefault="00593031" w:rsidP="00593031">
      <w:pPr>
        <w:jc w:val="center"/>
        <w:rPr>
          <w:rFonts w:ascii="Times New Roman" w:hAnsi="Times New Roman"/>
          <w:b/>
          <w:sz w:val="28"/>
          <w:szCs w:val="28"/>
        </w:rPr>
      </w:pPr>
      <w:r w:rsidRPr="00593031">
        <w:rPr>
          <w:rFonts w:ascii="Times New Roman" w:hAnsi="Times New Roman"/>
          <w:b/>
          <w:sz w:val="28"/>
          <w:szCs w:val="28"/>
        </w:rPr>
        <w:t>Порядок и сроки</w:t>
      </w:r>
    </w:p>
    <w:p w:rsidR="00593031" w:rsidRPr="00593031" w:rsidRDefault="00593031" w:rsidP="00593031">
      <w:pPr>
        <w:jc w:val="center"/>
        <w:rPr>
          <w:rFonts w:ascii="Times New Roman" w:hAnsi="Times New Roman"/>
          <w:b/>
          <w:sz w:val="28"/>
          <w:szCs w:val="28"/>
        </w:rPr>
      </w:pPr>
      <w:r w:rsidRPr="00593031">
        <w:rPr>
          <w:rFonts w:ascii="Times New Roman" w:hAnsi="Times New Roman"/>
          <w:b/>
          <w:sz w:val="28"/>
          <w:szCs w:val="28"/>
        </w:rPr>
        <w:t>ликвидации «Управления сельского хозяйства»</w:t>
      </w:r>
    </w:p>
    <w:p w:rsidR="00593031" w:rsidRPr="00593031" w:rsidRDefault="00593031" w:rsidP="00593031">
      <w:pPr>
        <w:jc w:val="center"/>
        <w:rPr>
          <w:rFonts w:ascii="Times New Roman" w:hAnsi="Times New Roman"/>
          <w:b/>
          <w:sz w:val="28"/>
          <w:szCs w:val="28"/>
        </w:rPr>
      </w:pPr>
      <w:r w:rsidRPr="00593031"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spellStart"/>
      <w:r w:rsidRPr="00593031">
        <w:rPr>
          <w:rFonts w:ascii="Times New Roman" w:hAnsi="Times New Roman"/>
          <w:b/>
          <w:sz w:val="28"/>
          <w:szCs w:val="28"/>
        </w:rPr>
        <w:t>Варгашинского</w:t>
      </w:r>
      <w:proofErr w:type="spellEnd"/>
      <w:r w:rsidRPr="00593031">
        <w:rPr>
          <w:rFonts w:ascii="Times New Roman" w:hAnsi="Times New Roman"/>
          <w:b/>
          <w:sz w:val="28"/>
          <w:szCs w:val="28"/>
        </w:rPr>
        <w:t xml:space="preserve"> района Курганской области</w:t>
      </w:r>
    </w:p>
    <w:p w:rsidR="00593031" w:rsidRDefault="00593031" w:rsidP="00822E68">
      <w:pPr>
        <w:rPr>
          <w:rFonts w:ascii="Times New Roman" w:hAnsi="Times New Roman"/>
          <w:sz w:val="28"/>
          <w:szCs w:val="28"/>
        </w:rPr>
      </w:pPr>
    </w:p>
    <w:p w:rsidR="00593031" w:rsidRDefault="00593031" w:rsidP="00822E68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3261"/>
        <w:gridCol w:w="2976"/>
        <w:gridCol w:w="2659"/>
      </w:tblGrid>
      <w:tr w:rsidR="00593031" w:rsidRPr="005B29BC" w:rsidTr="005B29BC">
        <w:tc>
          <w:tcPr>
            <w:tcW w:w="1242" w:type="dxa"/>
            <w:shd w:val="clear" w:color="auto" w:fill="auto"/>
          </w:tcPr>
          <w:p w:rsidR="00593031" w:rsidRPr="005B29BC" w:rsidRDefault="00593031" w:rsidP="005B29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B29BC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261" w:type="dxa"/>
            <w:shd w:val="clear" w:color="auto" w:fill="auto"/>
          </w:tcPr>
          <w:p w:rsidR="00593031" w:rsidRPr="005B29BC" w:rsidRDefault="00593031" w:rsidP="005B29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B29BC">
              <w:rPr>
                <w:rFonts w:ascii="Times New Roman" w:hAnsi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976" w:type="dxa"/>
            <w:shd w:val="clear" w:color="auto" w:fill="auto"/>
          </w:tcPr>
          <w:p w:rsidR="001D0888" w:rsidRDefault="001D0888" w:rsidP="001D088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</w:t>
            </w:r>
            <w:r w:rsidR="00593031" w:rsidRPr="005B29BC">
              <w:rPr>
                <w:rFonts w:ascii="Times New Roman" w:hAnsi="Times New Roman"/>
                <w:b/>
                <w:sz w:val="28"/>
                <w:szCs w:val="28"/>
              </w:rPr>
              <w:t>роки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</w:p>
          <w:p w:rsidR="00593031" w:rsidRPr="001D0888" w:rsidRDefault="001D0888" w:rsidP="001D088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ликвидации</w:t>
            </w:r>
          </w:p>
        </w:tc>
        <w:tc>
          <w:tcPr>
            <w:tcW w:w="2659" w:type="dxa"/>
            <w:shd w:val="clear" w:color="auto" w:fill="auto"/>
          </w:tcPr>
          <w:p w:rsidR="00593031" w:rsidRPr="005B29BC" w:rsidRDefault="00593031" w:rsidP="005B29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B29BC">
              <w:rPr>
                <w:rFonts w:ascii="Times New Roman" w:hAnsi="Times New Roman"/>
                <w:b/>
                <w:sz w:val="28"/>
                <w:szCs w:val="28"/>
              </w:rPr>
              <w:t>Ответственный исполнитель</w:t>
            </w:r>
          </w:p>
        </w:tc>
      </w:tr>
      <w:tr w:rsidR="00593031" w:rsidRPr="005B29BC" w:rsidTr="005B29BC">
        <w:tc>
          <w:tcPr>
            <w:tcW w:w="1242" w:type="dxa"/>
            <w:shd w:val="clear" w:color="auto" w:fill="auto"/>
          </w:tcPr>
          <w:p w:rsidR="00593031" w:rsidRPr="005B29BC" w:rsidRDefault="00593031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593031" w:rsidRPr="005B29BC" w:rsidRDefault="00593031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 xml:space="preserve">Принятие решения о ликвидации </w:t>
            </w:r>
            <w:r w:rsidR="006378AF" w:rsidRPr="005B29BC">
              <w:rPr>
                <w:rFonts w:ascii="Times New Roman" w:hAnsi="Times New Roman"/>
                <w:sz w:val="28"/>
                <w:szCs w:val="28"/>
              </w:rPr>
              <w:t xml:space="preserve">Управления </w:t>
            </w:r>
          </w:p>
        </w:tc>
        <w:tc>
          <w:tcPr>
            <w:tcW w:w="2976" w:type="dxa"/>
            <w:shd w:val="clear" w:color="auto" w:fill="auto"/>
          </w:tcPr>
          <w:p w:rsidR="00593031" w:rsidRPr="005B29BC" w:rsidRDefault="00593031" w:rsidP="008B28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 xml:space="preserve">В соответствии с </w:t>
            </w:r>
            <w:r w:rsidR="008B28AA" w:rsidRPr="008B28AA">
              <w:rPr>
                <w:rFonts w:ascii="Times New Roman" w:hAnsi="Times New Roman"/>
                <w:sz w:val="28"/>
                <w:szCs w:val="28"/>
              </w:rPr>
              <w:t>Гражданским кодексом Российской Федерации, Федеральным закон</w:t>
            </w:r>
            <w:r w:rsidR="008B28AA">
              <w:rPr>
                <w:rFonts w:ascii="Times New Roman" w:hAnsi="Times New Roman"/>
                <w:sz w:val="28"/>
                <w:szCs w:val="28"/>
              </w:rPr>
              <w:t>ом</w:t>
            </w:r>
            <w:r w:rsidR="008B28AA" w:rsidRPr="008B28AA">
              <w:rPr>
                <w:rFonts w:ascii="Times New Roman" w:hAnsi="Times New Roman"/>
                <w:sz w:val="28"/>
                <w:szCs w:val="28"/>
              </w:rPr>
              <w:t xml:space="preserve"> от 6 октября 2003 года № 131-ФЗ «Об общих принципах организации местного самоуправления в Российской Федерации»</w:t>
            </w:r>
            <w:r w:rsidR="008B28A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5B29BC">
              <w:rPr>
                <w:rFonts w:ascii="Times New Roman" w:hAnsi="Times New Roman"/>
                <w:sz w:val="28"/>
                <w:szCs w:val="28"/>
              </w:rPr>
              <w:t xml:space="preserve">Уставом </w:t>
            </w:r>
            <w:proofErr w:type="spellStart"/>
            <w:r w:rsidRPr="005B29BC">
              <w:rPr>
                <w:rFonts w:ascii="Times New Roman" w:hAnsi="Times New Roman"/>
                <w:sz w:val="28"/>
                <w:szCs w:val="28"/>
              </w:rPr>
              <w:t>Варгашинского</w:t>
            </w:r>
            <w:proofErr w:type="spellEnd"/>
            <w:r w:rsidRPr="005B29BC">
              <w:rPr>
                <w:rFonts w:ascii="Times New Roman" w:hAnsi="Times New Roman"/>
                <w:sz w:val="28"/>
                <w:szCs w:val="28"/>
              </w:rPr>
              <w:t xml:space="preserve"> района Курганской области</w:t>
            </w:r>
          </w:p>
        </w:tc>
        <w:tc>
          <w:tcPr>
            <w:tcW w:w="2659" w:type="dxa"/>
            <w:shd w:val="clear" w:color="auto" w:fill="auto"/>
          </w:tcPr>
          <w:p w:rsidR="00593031" w:rsidRPr="005B29BC" w:rsidRDefault="00593031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29BC">
              <w:rPr>
                <w:rFonts w:ascii="Times New Roman" w:hAnsi="Times New Roman"/>
                <w:sz w:val="28"/>
                <w:szCs w:val="28"/>
              </w:rPr>
              <w:t>Варгашинская</w:t>
            </w:r>
            <w:proofErr w:type="spellEnd"/>
            <w:r w:rsidRPr="005B29BC">
              <w:rPr>
                <w:rFonts w:ascii="Times New Roman" w:hAnsi="Times New Roman"/>
                <w:sz w:val="28"/>
                <w:szCs w:val="28"/>
              </w:rPr>
              <w:t xml:space="preserve"> районная Дума</w:t>
            </w:r>
          </w:p>
        </w:tc>
      </w:tr>
      <w:tr w:rsidR="00593031" w:rsidRPr="005B29BC" w:rsidTr="005B29BC">
        <w:tc>
          <w:tcPr>
            <w:tcW w:w="1242" w:type="dxa"/>
            <w:shd w:val="clear" w:color="auto" w:fill="auto"/>
          </w:tcPr>
          <w:p w:rsidR="00593031" w:rsidRPr="005B29BC" w:rsidRDefault="00593031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593031" w:rsidRPr="005B29BC" w:rsidRDefault="00593031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>Уведомление регистрирующего органа о принятии решения о ликвидации</w:t>
            </w:r>
            <w:r w:rsidR="001D0888">
              <w:rPr>
                <w:rFonts w:ascii="Times New Roman" w:hAnsi="Times New Roman"/>
                <w:sz w:val="28"/>
                <w:szCs w:val="28"/>
              </w:rPr>
              <w:t xml:space="preserve"> Управления</w:t>
            </w:r>
          </w:p>
        </w:tc>
        <w:tc>
          <w:tcPr>
            <w:tcW w:w="2976" w:type="dxa"/>
            <w:shd w:val="clear" w:color="auto" w:fill="auto"/>
          </w:tcPr>
          <w:p w:rsidR="00593031" w:rsidRPr="005B29BC" w:rsidRDefault="00593031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>В течении 3 рабочих дней с даты принятия решения о ликвидации</w:t>
            </w:r>
          </w:p>
        </w:tc>
        <w:tc>
          <w:tcPr>
            <w:tcW w:w="2659" w:type="dxa"/>
            <w:shd w:val="clear" w:color="auto" w:fill="auto"/>
          </w:tcPr>
          <w:p w:rsidR="00593031" w:rsidRPr="005B29BC" w:rsidRDefault="00593031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>Ликвидатор</w:t>
            </w:r>
          </w:p>
        </w:tc>
      </w:tr>
      <w:tr w:rsidR="00593031" w:rsidRPr="005B29BC" w:rsidTr="005B29BC">
        <w:tc>
          <w:tcPr>
            <w:tcW w:w="1242" w:type="dxa"/>
            <w:shd w:val="clear" w:color="auto" w:fill="auto"/>
          </w:tcPr>
          <w:p w:rsidR="00593031" w:rsidRPr="005B29BC" w:rsidRDefault="00593031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593031" w:rsidRPr="005B29BC" w:rsidRDefault="006378AF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>Уведомление работников Управления о предстоящем увольнении</w:t>
            </w:r>
          </w:p>
        </w:tc>
        <w:tc>
          <w:tcPr>
            <w:tcW w:w="2976" w:type="dxa"/>
            <w:shd w:val="clear" w:color="auto" w:fill="auto"/>
          </w:tcPr>
          <w:p w:rsidR="00593031" w:rsidRPr="005B29BC" w:rsidRDefault="006378AF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>Не менее чем за 2 месяца до увольнения в соответствии с Трудовым кодексом РФ</w:t>
            </w:r>
          </w:p>
        </w:tc>
        <w:tc>
          <w:tcPr>
            <w:tcW w:w="2659" w:type="dxa"/>
            <w:shd w:val="clear" w:color="auto" w:fill="auto"/>
          </w:tcPr>
          <w:p w:rsidR="00593031" w:rsidRPr="005B29BC" w:rsidRDefault="006378AF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>Ликвидатор</w:t>
            </w:r>
          </w:p>
        </w:tc>
      </w:tr>
      <w:tr w:rsidR="00593031" w:rsidRPr="005B29BC" w:rsidTr="005B29BC">
        <w:tc>
          <w:tcPr>
            <w:tcW w:w="1242" w:type="dxa"/>
            <w:shd w:val="clear" w:color="auto" w:fill="auto"/>
          </w:tcPr>
          <w:p w:rsidR="00593031" w:rsidRPr="005B29BC" w:rsidRDefault="006378AF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 xml:space="preserve">4 </w:t>
            </w:r>
          </w:p>
        </w:tc>
        <w:tc>
          <w:tcPr>
            <w:tcW w:w="3261" w:type="dxa"/>
            <w:shd w:val="clear" w:color="auto" w:fill="auto"/>
          </w:tcPr>
          <w:p w:rsidR="00593031" w:rsidRPr="005B29BC" w:rsidRDefault="006378AF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>Публикация о ликвидации Управления в журнале «Вестник государственной регистрации»</w:t>
            </w:r>
          </w:p>
        </w:tc>
        <w:tc>
          <w:tcPr>
            <w:tcW w:w="2976" w:type="dxa"/>
            <w:shd w:val="clear" w:color="auto" w:fill="auto"/>
          </w:tcPr>
          <w:p w:rsidR="00593031" w:rsidRPr="005B29BC" w:rsidRDefault="001D0888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сроки установленные законодательством, после внесения в Единый государственный реестр юридических лиц записи о начале процедуры ликвидации</w:t>
            </w:r>
          </w:p>
        </w:tc>
        <w:tc>
          <w:tcPr>
            <w:tcW w:w="2659" w:type="dxa"/>
            <w:shd w:val="clear" w:color="auto" w:fill="auto"/>
          </w:tcPr>
          <w:p w:rsidR="00593031" w:rsidRPr="005B29BC" w:rsidRDefault="006378AF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>Ликвидатор</w:t>
            </w:r>
          </w:p>
        </w:tc>
      </w:tr>
      <w:tr w:rsidR="00593031" w:rsidRPr="005B29BC" w:rsidTr="005B29BC">
        <w:tc>
          <w:tcPr>
            <w:tcW w:w="1242" w:type="dxa"/>
            <w:shd w:val="clear" w:color="auto" w:fill="auto"/>
          </w:tcPr>
          <w:p w:rsidR="00593031" w:rsidRPr="005B29BC" w:rsidRDefault="006378AF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61" w:type="dxa"/>
            <w:shd w:val="clear" w:color="auto" w:fill="auto"/>
          </w:tcPr>
          <w:p w:rsidR="00593031" w:rsidRPr="005B29BC" w:rsidRDefault="006378AF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>Принятие мер по выявлению кредиторов</w:t>
            </w:r>
          </w:p>
        </w:tc>
        <w:tc>
          <w:tcPr>
            <w:tcW w:w="2976" w:type="dxa"/>
            <w:shd w:val="clear" w:color="auto" w:fill="auto"/>
          </w:tcPr>
          <w:p w:rsidR="00593031" w:rsidRPr="005B29BC" w:rsidRDefault="006378AF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>В течении 2 месяцев с момента публикации о ликвидации</w:t>
            </w:r>
          </w:p>
        </w:tc>
        <w:tc>
          <w:tcPr>
            <w:tcW w:w="2659" w:type="dxa"/>
            <w:shd w:val="clear" w:color="auto" w:fill="auto"/>
          </w:tcPr>
          <w:p w:rsidR="00593031" w:rsidRPr="005B29BC" w:rsidRDefault="006378AF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>Ликвидатор</w:t>
            </w:r>
          </w:p>
        </w:tc>
      </w:tr>
      <w:tr w:rsidR="00593031" w:rsidRPr="005B29BC" w:rsidTr="005B29BC">
        <w:tc>
          <w:tcPr>
            <w:tcW w:w="1242" w:type="dxa"/>
            <w:shd w:val="clear" w:color="auto" w:fill="auto"/>
          </w:tcPr>
          <w:p w:rsidR="00593031" w:rsidRPr="005B29BC" w:rsidRDefault="006378AF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261" w:type="dxa"/>
            <w:shd w:val="clear" w:color="auto" w:fill="auto"/>
          </w:tcPr>
          <w:p w:rsidR="00593031" w:rsidRPr="005B29BC" w:rsidRDefault="006378AF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>Проведение инвентаризации имущества</w:t>
            </w:r>
          </w:p>
        </w:tc>
        <w:tc>
          <w:tcPr>
            <w:tcW w:w="2976" w:type="dxa"/>
            <w:shd w:val="clear" w:color="auto" w:fill="auto"/>
          </w:tcPr>
          <w:p w:rsidR="00593031" w:rsidRPr="005B29BC" w:rsidRDefault="006378AF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>До составления промежуточного ликвидационного баланса</w:t>
            </w:r>
          </w:p>
        </w:tc>
        <w:tc>
          <w:tcPr>
            <w:tcW w:w="2659" w:type="dxa"/>
            <w:shd w:val="clear" w:color="auto" w:fill="auto"/>
          </w:tcPr>
          <w:p w:rsidR="00593031" w:rsidRPr="005B29BC" w:rsidRDefault="006378AF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>Ликвидатор</w:t>
            </w:r>
          </w:p>
        </w:tc>
      </w:tr>
      <w:tr w:rsidR="00593031" w:rsidRPr="005B29BC" w:rsidTr="005B29BC">
        <w:tc>
          <w:tcPr>
            <w:tcW w:w="1242" w:type="dxa"/>
            <w:shd w:val="clear" w:color="auto" w:fill="auto"/>
          </w:tcPr>
          <w:p w:rsidR="00593031" w:rsidRPr="005B29BC" w:rsidRDefault="006378AF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  <w:shd w:val="clear" w:color="auto" w:fill="auto"/>
          </w:tcPr>
          <w:p w:rsidR="00593031" w:rsidRPr="005B29BC" w:rsidRDefault="006378AF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>Утверждение промежуточного ликвидационного баланса</w:t>
            </w:r>
          </w:p>
        </w:tc>
        <w:tc>
          <w:tcPr>
            <w:tcW w:w="2976" w:type="dxa"/>
            <w:shd w:val="clear" w:color="auto" w:fill="auto"/>
          </w:tcPr>
          <w:p w:rsidR="00593031" w:rsidRPr="005B29BC" w:rsidRDefault="006378AF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>После окончания срока для предъявления требований кредиторов</w:t>
            </w:r>
          </w:p>
        </w:tc>
        <w:tc>
          <w:tcPr>
            <w:tcW w:w="2659" w:type="dxa"/>
            <w:shd w:val="clear" w:color="auto" w:fill="auto"/>
          </w:tcPr>
          <w:p w:rsidR="00593031" w:rsidRPr="005B29BC" w:rsidRDefault="006378AF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29BC">
              <w:rPr>
                <w:rFonts w:ascii="Times New Roman" w:hAnsi="Times New Roman"/>
                <w:sz w:val="28"/>
                <w:szCs w:val="28"/>
              </w:rPr>
              <w:t>Варгашинская</w:t>
            </w:r>
            <w:proofErr w:type="spellEnd"/>
            <w:r w:rsidRPr="005B29BC">
              <w:rPr>
                <w:rFonts w:ascii="Times New Roman" w:hAnsi="Times New Roman"/>
                <w:sz w:val="28"/>
                <w:szCs w:val="28"/>
              </w:rPr>
              <w:t xml:space="preserve"> районная Дума</w:t>
            </w:r>
          </w:p>
        </w:tc>
      </w:tr>
      <w:tr w:rsidR="00593031" w:rsidRPr="005B29BC" w:rsidTr="005B29BC">
        <w:tc>
          <w:tcPr>
            <w:tcW w:w="1242" w:type="dxa"/>
            <w:shd w:val="clear" w:color="auto" w:fill="auto"/>
          </w:tcPr>
          <w:p w:rsidR="00593031" w:rsidRPr="005B29BC" w:rsidRDefault="006378AF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261" w:type="dxa"/>
            <w:shd w:val="clear" w:color="auto" w:fill="auto"/>
          </w:tcPr>
          <w:p w:rsidR="00593031" w:rsidRPr="005B29BC" w:rsidRDefault="006378AF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>Уведомление регистрирующего органа о составлении промежуточного ликвидационного баланса</w:t>
            </w:r>
          </w:p>
        </w:tc>
        <w:tc>
          <w:tcPr>
            <w:tcW w:w="2976" w:type="dxa"/>
            <w:shd w:val="clear" w:color="auto" w:fill="auto"/>
          </w:tcPr>
          <w:p w:rsidR="00593031" w:rsidRPr="005B29BC" w:rsidRDefault="00372CBB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>После утверждения ликвидационного баланса</w:t>
            </w:r>
          </w:p>
        </w:tc>
        <w:tc>
          <w:tcPr>
            <w:tcW w:w="2659" w:type="dxa"/>
            <w:shd w:val="clear" w:color="auto" w:fill="auto"/>
          </w:tcPr>
          <w:p w:rsidR="00593031" w:rsidRPr="005B29BC" w:rsidRDefault="00372CBB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>Ликвидатор</w:t>
            </w:r>
          </w:p>
        </w:tc>
      </w:tr>
      <w:tr w:rsidR="00593031" w:rsidRPr="005B29BC" w:rsidTr="005B29BC">
        <w:tc>
          <w:tcPr>
            <w:tcW w:w="1242" w:type="dxa"/>
            <w:shd w:val="clear" w:color="auto" w:fill="auto"/>
          </w:tcPr>
          <w:p w:rsidR="00593031" w:rsidRPr="005B29BC" w:rsidRDefault="00372CBB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261" w:type="dxa"/>
            <w:shd w:val="clear" w:color="auto" w:fill="auto"/>
          </w:tcPr>
          <w:p w:rsidR="00593031" w:rsidRPr="005B29BC" w:rsidRDefault="00372CBB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>Удовлетворение требований кредиторов</w:t>
            </w:r>
          </w:p>
        </w:tc>
        <w:tc>
          <w:tcPr>
            <w:tcW w:w="2976" w:type="dxa"/>
            <w:shd w:val="clear" w:color="auto" w:fill="auto"/>
          </w:tcPr>
          <w:p w:rsidR="00593031" w:rsidRPr="005B29BC" w:rsidRDefault="00372CBB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>После утверждения промежуточного ликвидационного баланса</w:t>
            </w:r>
          </w:p>
        </w:tc>
        <w:tc>
          <w:tcPr>
            <w:tcW w:w="2659" w:type="dxa"/>
            <w:shd w:val="clear" w:color="auto" w:fill="auto"/>
          </w:tcPr>
          <w:p w:rsidR="00593031" w:rsidRPr="005B29BC" w:rsidRDefault="00372CBB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 xml:space="preserve">Ликвидатор </w:t>
            </w:r>
          </w:p>
        </w:tc>
      </w:tr>
      <w:tr w:rsidR="00593031" w:rsidRPr="005B29BC" w:rsidTr="005B29BC">
        <w:tc>
          <w:tcPr>
            <w:tcW w:w="1242" w:type="dxa"/>
            <w:shd w:val="clear" w:color="auto" w:fill="auto"/>
          </w:tcPr>
          <w:p w:rsidR="00593031" w:rsidRPr="005B29BC" w:rsidRDefault="00372CBB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261" w:type="dxa"/>
            <w:shd w:val="clear" w:color="auto" w:fill="auto"/>
          </w:tcPr>
          <w:p w:rsidR="00593031" w:rsidRPr="005B29BC" w:rsidRDefault="00372CBB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>Представление сведений персонифицированного учета в территориальный орган Пенсионного фонда</w:t>
            </w:r>
          </w:p>
        </w:tc>
        <w:tc>
          <w:tcPr>
            <w:tcW w:w="2976" w:type="dxa"/>
            <w:shd w:val="clear" w:color="auto" w:fill="auto"/>
          </w:tcPr>
          <w:p w:rsidR="00593031" w:rsidRPr="005B29BC" w:rsidRDefault="00372CBB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>В течении месяца с момента утверждения промежуточного ликвидационного баланса</w:t>
            </w:r>
          </w:p>
        </w:tc>
        <w:tc>
          <w:tcPr>
            <w:tcW w:w="2659" w:type="dxa"/>
            <w:shd w:val="clear" w:color="auto" w:fill="auto"/>
          </w:tcPr>
          <w:p w:rsidR="00593031" w:rsidRPr="005B29BC" w:rsidRDefault="00372CBB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>Ликвидатор</w:t>
            </w:r>
          </w:p>
        </w:tc>
      </w:tr>
      <w:tr w:rsidR="00593031" w:rsidRPr="005B29BC" w:rsidTr="005B29BC">
        <w:tc>
          <w:tcPr>
            <w:tcW w:w="1242" w:type="dxa"/>
            <w:shd w:val="clear" w:color="auto" w:fill="auto"/>
          </w:tcPr>
          <w:p w:rsidR="00593031" w:rsidRPr="005B29BC" w:rsidRDefault="00372CBB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261" w:type="dxa"/>
            <w:shd w:val="clear" w:color="auto" w:fill="auto"/>
          </w:tcPr>
          <w:p w:rsidR="00593031" w:rsidRPr="005B29BC" w:rsidRDefault="00372CBB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>Утверждение ликвидационного баланса</w:t>
            </w:r>
          </w:p>
        </w:tc>
        <w:tc>
          <w:tcPr>
            <w:tcW w:w="2976" w:type="dxa"/>
            <w:shd w:val="clear" w:color="auto" w:fill="auto"/>
          </w:tcPr>
          <w:p w:rsidR="00593031" w:rsidRPr="005B29BC" w:rsidRDefault="00372CBB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 xml:space="preserve">После расчета с кредиторами </w:t>
            </w:r>
          </w:p>
        </w:tc>
        <w:tc>
          <w:tcPr>
            <w:tcW w:w="2659" w:type="dxa"/>
            <w:shd w:val="clear" w:color="auto" w:fill="auto"/>
          </w:tcPr>
          <w:p w:rsidR="00593031" w:rsidRPr="005B29BC" w:rsidRDefault="00372CBB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29BC">
              <w:rPr>
                <w:rFonts w:ascii="Times New Roman" w:hAnsi="Times New Roman"/>
                <w:sz w:val="28"/>
                <w:szCs w:val="28"/>
              </w:rPr>
              <w:t>Варгашинская</w:t>
            </w:r>
            <w:proofErr w:type="spellEnd"/>
            <w:r w:rsidRPr="005B29BC">
              <w:rPr>
                <w:rFonts w:ascii="Times New Roman" w:hAnsi="Times New Roman"/>
                <w:sz w:val="28"/>
                <w:szCs w:val="28"/>
              </w:rPr>
              <w:t xml:space="preserve"> районная Дума</w:t>
            </w:r>
          </w:p>
        </w:tc>
      </w:tr>
      <w:tr w:rsidR="00593031" w:rsidRPr="005B29BC" w:rsidTr="005B29BC">
        <w:tc>
          <w:tcPr>
            <w:tcW w:w="1242" w:type="dxa"/>
            <w:shd w:val="clear" w:color="auto" w:fill="auto"/>
          </w:tcPr>
          <w:p w:rsidR="00593031" w:rsidRPr="005B29BC" w:rsidRDefault="00372CBB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261" w:type="dxa"/>
            <w:shd w:val="clear" w:color="auto" w:fill="auto"/>
          </w:tcPr>
          <w:p w:rsidR="00593031" w:rsidRPr="005B29BC" w:rsidRDefault="00372CBB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>Подписание передаточных актов</w:t>
            </w:r>
          </w:p>
        </w:tc>
        <w:tc>
          <w:tcPr>
            <w:tcW w:w="2976" w:type="dxa"/>
            <w:shd w:val="clear" w:color="auto" w:fill="auto"/>
          </w:tcPr>
          <w:p w:rsidR="00593031" w:rsidRPr="005B29BC" w:rsidRDefault="00372CBB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>После утверждения ликвидационного баланса</w:t>
            </w:r>
          </w:p>
        </w:tc>
        <w:tc>
          <w:tcPr>
            <w:tcW w:w="2659" w:type="dxa"/>
            <w:shd w:val="clear" w:color="auto" w:fill="auto"/>
          </w:tcPr>
          <w:p w:rsidR="00593031" w:rsidRPr="005B29BC" w:rsidRDefault="00372CBB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 xml:space="preserve">Ликвидатор и Глава </w:t>
            </w:r>
            <w:proofErr w:type="spellStart"/>
            <w:r w:rsidRPr="005B29BC">
              <w:rPr>
                <w:rFonts w:ascii="Times New Roman" w:hAnsi="Times New Roman"/>
                <w:sz w:val="28"/>
                <w:szCs w:val="28"/>
              </w:rPr>
              <w:t>Варгашинского</w:t>
            </w:r>
            <w:proofErr w:type="spellEnd"/>
            <w:r w:rsidRPr="005B29BC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</w:tr>
      <w:tr w:rsidR="00593031" w:rsidRPr="005B29BC" w:rsidTr="005B29BC">
        <w:tc>
          <w:tcPr>
            <w:tcW w:w="1242" w:type="dxa"/>
            <w:shd w:val="clear" w:color="auto" w:fill="auto"/>
          </w:tcPr>
          <w:p w:rsidR="00593031" w:rsidRPr="005B29BC" w:rsidRDefault="00372CBB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261" w:type="dxa"/>
            <w:shd w:val="clear" w:color="auto" w:fill="auto"/>
          </w:tcPr>
          <w:p w:rsidR="00593031" w:rsidRPr="005B29BC" w:rsidRDefault="00372CBB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>Закрытие лицевых счетов</w:t>
            </w:r>
          </w:p>
        </w:tc>
        <w:tc>
          <w:tcPr>
            <w:tcW w:w="2976" w:type="dxa"/>
            <w:shd w:val="clear" w:color="auto" w:fill="auto"/>
          </w:tcPr>
          <w:p w:rsidR="00593031" w:rsidRPr="005B29BC" w:rsidRDefault="00307909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>В срок до 31 декабря 2020 года п</w:t>
            </w:r>
            <w:r w:rsidR="00372CBB" w:rsidRPr="005B29BC">
              <w:rPr>
                <w:rFonts w:ascii="Times New Roman" w:hAnsi="Times New Roman"/>
                <w:sz w:val="28"/>
                <w:szCs w:val="28"/>
              </w:rPr>
              <w:t xml:space="preserve">осле проведения всех взаиморасчетов с налоговой инспекцией и кредиторами </w:t>
            </w:r>
          </w:p>
        </w:tc>
        <w:tc>
          <w:tcPr>
            <w:tcW w:w="2659" w:type="dxa"/>
            <w:shd w:val="clear" w:color="auto" w:fill="auto"/>
          </w:tcPr>
          <w:p w:rsidR="00593031" w:rsidRPr="005B29BC" w:rsidRDefault="00372CBB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 xml:space="preserve">Ликвидатор </w:t>
            </w:r>
          </w:p>
        </w:tc>
      </w:tr>
      <w:tr w:rsidR="00593031" w:rsidRPr="005B29BC" w:rsidTr="005B29BC">
        <w:tc>
          <w:tcPr>
            <w:tcW w:w="1242" w:type="dxa"/>
            <w:shd w:val="clear" w:color="auto" w:fill="auto"/>
          </w:tcPr>
          <w:p w:rsidR="00593031" w:rsidRPr="005B29BC" w:rsidRDefault="00372CBB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261" w:type="dxa"/>
            <w:shd w:val="clear" w:color="auto" w:fill="auto"/>
          </w:tcPr>
          <w:p w:rsidR="008B28AA" w:rsidRPr="008B28AA" w:rsidRDefault="008B28AA" w:rsidP="008B28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Подача </w:t>
            </w:r>
            <w:r w:rsidRPr="008B28AA">
              <w:rPr>
                <w:rFonts w:ascii="Times New Roman" w:hAnsi="Times New Roman"/>
                <w:sz w:val="28"/>
                <w:szCs w:val="28"/>
              </w:rPr>
              <w:t xml:space="preserve">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8B28AA">
              <w:rPr>
                <w:rFonts w:ascii="Times New Roman" w:hAnsi="Times New Roman"/>
                <w:sz w:val="28"/>
                <w:szCs w:val="28"/>
              </w:rPr>
              <w:t>аявлени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r w:rsidRPr="008B28AA">
              <w:rPr>
                <w:rFonts w:ascii="Times New Roman" w:hAnsi="Times New Roman"/>
                <w:sz w:val="28"/>
                <w:szCs w:val="28"/>
              </w:rPr>
              <w:t>о государственной регистрации юридического лица</w:t>
            </w:r>
          </w:p>
          <w:p w:rsidR="00593031" w:rsidRPr="005B29BC" w:rsidRDefault="008B28AA" w:rsidP="008B28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28AA">
              <w:rPr>
                <w:rFonts w:ascii="Times New Roman" w:hAnsi="Times New Roman"/>
                <w:sz w:val="28"/>
                <w:szCs w:val="28"/>
              </w:rPr>
              <w:t xml:space="preserve">     в связи с его ликвидацией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7909" w:rsidRPr="005B29B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76" w:type="dxa"/>
            <w:shd w:val="clear" w:color="auto" w:fill="auto"/>
          </w:tcPr>
          <w:p w:rsidR="00593031" w:rsidRPr="005B29BC" w:rsidRDefault="00307909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>В срок до 31 декабря 2020 года</w:t>
            </w:r>
          </w:p>
        </w:tc>
        <w:tc>
          <w:tcPr>
            <w:tcW w:w="2659" w:type="dxa"/>
            <w:shd w:val="clear" w:color="auto" w:fill="auto"/>
          </w:tcPr>
          <w:p w:rsidR="00593031" w:rsidRPr="005B29BC" w:rsidRDefault="00307909" w:rsidP="005B2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29BC">
              <w:rPr>
                <w:rFonts w:ascii="Times New Roman" w:hAnsi="Times New Roman"/>
                <w:sz w:val="28"/>
                <w:szCs w:val="28"/>
              </w:rPr>
              <w:t xml:space="preserve">Ликвидатор </w:t>
            </w:r>
          </w:p>
        </w:tc>
      </w:tr>
    </w:tbl>
    <w:p w:rsidR="00593031" w:rsidRDefault="00593031" w:rsidP="00593031">
      <w:pPr>
        <w:jc w:val="center"/>
        <w:rPr>
          <w:rFonts w:ascii="Times New Roman" w:hAnsi="Times New Roman"/>
          <w:sz w:val="28"/>
          <w:szCs w:val="28"/>
        </w:rPr>
      </w:pPr>
    </w:p>
    <w:sectPr w:rsidR="005930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70" w:right="567" w:bottom="1134" w:left="1417" w:header="1134" w:footer="720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DCF" w:rsidRDefault="00897DCF">
      <w:r>
        <w:separator/>
      </w:r>
    </w:p>
  </w:endnote>
  <w:endnote w:type="continuationSeparator" w:id="0">
    <w:p w:rsidR="00897DCF" w:rsidRDefault="00897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032" w:rsidRDefault="006B703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032" w:rsidRDefault="006B703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032" w:rsidRDefault="006B703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DCF" w:rsidRDefault="00897DCF">
      <w:r>
        <w:separator/>
      </w:r>
    </w:p>
  </w:footnote>
  <w:footnote w:type="continuationSeparator" w:id="0">
    <w:p w:rsidR="00897DCF" w:rsidRDefault="00897D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032" w:rsidRDefault="006B703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032" w:rsidRDefault="006B7032">
    <w:pPr>
      <w:pStyle w:val="ab"/>
      <w:jc w:val="center"/>
      <w:rPr>
        <w:sz w:val="22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032" w:rsidRDefault="006B703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079C"/>
    <w:rsid w:val="000A02B3"/>
    <w:rsid w:val="000E5CFF"/>
    <w:rsid w:val="00103DA0"/>
    <w:rsid w:val="001301D2"/>
    <w:rsid w:val="001516AE"/>
    <w:rsid w:val="001D0888"/>
    <w:rsid w:val="001E31A6"/>
    <w:rsid w:val="002878E5"/>
    <w:rsid w:val="00307909"/>
    <w:rsid w:val="00372CBB"/>
    <w:rsid w:val="004868D2"/>
    <w:rsid w:val="004D4CE8"/>
    <w:rsid w:val="00593031"/>
    <w:rsid w:val="005B29BC"/>
    <w:rsid w:val="005C2CAA"/>
    <w:rsid w:val="006378AF"/>
    <w:rsid w:val="00684448"/>
    <w:rsid w:val="0069775F"/>
    <w:rsid w:val="006B7032"/>
    <w:rsid w:val="007901E3"/>
    <w:rsid w:val="007A0DAD"/>
    <w:rsid w:val="00822E68"/>
    <w:rsid w:val="00842DF1"/>
    <w:rsid w:val="00864F79"/>
    <w:rsid w:val="00897DCF"/>
    <w:rsid w:val="008A3617"/>
    <w:rsid w:val="008A4EE0"/>
    <w:rsid w:val="008B28AA"/>
    <w:rsid w:val="0099079C"/>
    <w:rsid w:val="00A14191"/>
    <w:rsid w:val="00D75C2A"/>
    <w:rsid w:val="00DD68DD"/>
    <w:rsid w:val="00DE6091"/>
    <w:rsid w:val="00E8076B"/>
    <w:rsid w:val="00F9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ascii="Arial" w:eastAsia="Arial Unicode MS" w:hAnsi="Arial"/>
      <w:kern w:val="1"/>
      <w:szCs w:val="24"/>
      <w:lang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b/>
      <w:sz w:val="52"/>
      <w:lang w:val="en-US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b/>
      <w:sz w:val="3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</w:style>
  <w:style w:type="character" w:customStyle="1" w:styleId="1">
    <w:name w:val="Основной шрифт абзаца1"/>
  </w:style>
  <w:style w:type="character" w:styleId="a4">
    <w:name w:val="Hyperlink"/>
    <w:rPr>
      <w:color w:val="000080"/>
      <w:u w:val="single"/>
      <w:lang/>
    </w:rPr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paragraph" w:styleId="a6">
    <w:name w:val="Body Text"/>
    <w:basedOn w:val="a"/>
    <w:pPr>
      <w:spacing w:after="120"/>
    </w:pPr>
  </w:style>
  <w:style w:type="paragraph" w:customStyle="1" w:styleId="a7">
    <w:name w:val="Заголовок"/>
    <w:basedOn w:val="a"/>
    <w:next w:val="a6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8">
    <w:name w:val="Title"/>
    <w:basedOn w:val="a"/>
    <w:next w:val="a6"/>
    <w:qFormat/>
    <w:pPr>
      <w:keepNext/>
      <w:spacing w:before="240" w:after="120"/>
    </w:pPr>
    <w:rPr>
      <w:rFonts w:cs="Tahoma"/>
      <w:sz w:val="28"/>
      <w:szCs w:val="28"/>
    </w:rPr>
  </w:style>
  <w:style w:type="paragraph" w:styleId="a9">
    <w:name w:val="Subtitle"/>
    <w:basedOn w:val="a8"/>
    <w:next w:val="a6"/>
    <w:qFormat/>
    <w:pPr>
      <w:jc w:val="center"/>
    </w:pPr>
    <w:rPr>
      <w:i/>
      <w:iCs/>
    </w:rPr>
  </w:style>
  <w:style w:type="paragraph" w:styleId="aa">
    <w:name w:val="List"/>
    <w:basedOn w:val="a6"/>
    <w:rPr>
      <w:rFonts w:cs="Tahoma"/>
    </w:rPr>
  </w:style>
  <w:style w:type="paragraph" w:styleId="ab">
    <w:name w:val="header"/>
    <w:basedOn w:val="a"/>
    <w:pPr>
      <w:suppressLineNumbers/>
      <w:tabs>
        <w:tab w:val="center" w:pos="5102"/>
        <w:tab w:val="right" w:pos="10205"/>
      </w:tabs>
    </w:p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12">
    <w:name w:val="Обычный1"/>
    <w:pPr>
      <w:widowControl w:val="0"/>
      <w:suppressAutoHyphens/>
    </w:pPr>
    <w:rPr>
      <w:rFonts w:ascii="Arial" w:eastAsia="Tahoma" w:hAnsi="Arial"/>
      <w:kern w:val="1"/>
      <w:sz w:val="24"/>
      <w:szCs w:val="24"/>
      <w:lang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Calibri" w:hAnsi="Arial" w:cs="Arial"/>
      <w:kern w:val="1"/>
      <w:lang w:eastAsia="ar-SA"/>
    </w:rPr>
  </w:style>
  <w:style w:type="table" w:styleId="ae">
    <w:name w:val="Table Grid"/>
    <w:basedOn w:val="a1"/>
    <w:uiPriority w:val="59"/>
    <w:rsid w:val="00593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Указ Губернатора Курганской области от 29.12.2014 N 128(ред. от 25.02.2019)"Об утверждении Порядка и размера выплаты материальной помощи государственным гражданским служащим Курганской области"</vt:lpstr>
    </vt:vector>
  </TitlesOfParts>
  <Company>SPecialiST RePack</Company>
  <LinksUpToDate>false</LinksUpToDate>
  <CharactersWithSpaces>3984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Указ Губернатора Курганской области от 29.12.2014 N 128(ред. от 25.02.2019)"Об утверждении Порядка и размера выплаты материальной помощи государственным гражданским служащим Курганской области"</dc:title>
  <dc:creator>Ирина Гулько</dc:creator>
  <cp:lastModifiedBy>asp</cp:lastModifiedBy>
  <cp:revision>2</cp:revision>
  <cp:lastPrinted>2020-06-22T05:29:00Z</cp:lastPrinted>
  <dcterms:created xsi:type="dcterms:W3CDTF">2020-10-13T09:30:00Z</dcterms:created>
  <dcterms:modified xsi:type="dcterms:W3CDTF">2020-10-13T09:30:00Z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4018.00.20</vt:lpwstr>
  </property>
</Properties>
</file>